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CD5977C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20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41E30F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47B6A" w:rsidRPr="00EF2D3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https://zakazky.zcu.cz/contract_display_5250.html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5267663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47B6A">
        <w:rPr>
          <w:rFonts w:ascii="Garamond" w:hAnsi="Garamond" w:cs="Arial"/>
          <w:sz w:val="22"/>
          <w:szCs w:val="22"/>
        </w:rPr>
        <w:t>20</w:t>
      </w:r>
      <w:r w:rsidR="009A621D">
        <w:rPr>
          <w:rFonts w:ascii="Garamond" w:hAnsi="Garamond" w:cs="Arial"/>
          <w:sz w:val="22"/>
          <w:szCs w:val="22"/>
        </w:rPr>
        <w:t>.0</w:t>
      </w:r>
      <w:r w:rsidR="00AF6A38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F6A38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34642" w14:textId="77777777" w:rsidR="00737A36" w:rsidRDefault="00737A36" w:rsidP="00795AAC">
      <w:r>
        <w:separator/>
      </w:r>
    </w:p>
  </w:endnote>
  <w:endnote w:type="continuationSeparator" w:id="0">
    <w:p w14:paraId="37A0A161" w14:textId="77777777" w:rsidR="00737A36" w:rsidRDefault="00737A3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3C977" w14:textId="77777777" w:rsidR="00737A36" w:rsidRDefault="00737A36" w:rsidP="00795AAC">
      <w:r>
        <w:separator/>
      </w:r>
    </w:p>
  </w:footnote>
  <w:footnote w:type="continuationSeparator" w:id="0">
    <w:p w14:paraId="083919FD" w14:textId="77777777" w:rsidR="00737A36" w:rsidRDefault="00737A3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5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Lv0DglERHEenIq0s5681lkAqG4b4v+rqTKO0q3a8F4A=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9qi70IGLPEUW8niZ7VddfIetxBHGMcrIfGqgB07beKE=</DigestValue>
    </Reference>
  </SignedInfo>
  <SignatureValue>ucfQF7d5hhm6dxoLnzwpJnp2P4k5izUcNODsBrj8f+tPYX9oD9r5MJJwLPW5JrgzCw5lRwfunI3n
8Ndn3BntXchn6bSL820KGjLBTtZHWoPw6n/q4TQazhL29RYVXhNHc03Gx/kf6e0c3FDId0qZYMhR
TLQTHcOJcSZokQAVOfShHhIoTcEQD7j6ZsVnmBCq7VoTrcTL7WbHgjyOZLk0FWWuWKv98HS+xzrD
Yk7xUHkA0g2khCUjep6YtDWquu4E7IEc/UZtK4ztMC0k4uG9tzIst6dT0nym4XMvrBlkQqDwogpk
f2B5FRGdBCgOEUeduOVtqIJeIOCacoOR7RC0Rg==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OWg1Px1/GygZxkSSJyrPwnb4VxexuswUXH4k3LxKW5U=</DigestValue>
      </Reference>
      <Reference URI="/word/document.xml?ContentType=application/vnd.openxmlformats-officedocument.wordprocessingml.document.main+xml">
        <DigestMethod Algorithm="http://www.w3.org/2001/04/xmlenc#sha256"/>
        <DigestValue>J9HsXeEbu0MiMhuqmW5ronalddoi0WtbJ0nDTjzpHvE=</DigestValue>
      </Reference>
      <Reference URI="/word/endnotes.xml?ContentType=application/vnd.openxmlformats-officedocument.wordprocessingml.endnotes+xml">
        <DigestMethod Algorithm="http://www.w3.org/2001/04/xmlenc#sha256"/>
        <DigestValue>mO0KxRafDXqR60lWRCDJn3MBXqsdi57VaujoZa2jvUA=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glMUB/6Ioy1Ii0K+y7hPio6N/qVyzHBHacEBN/czBCw=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uKDNxSU2RsYE/sp11u+MYvP0i3ZtLIc4L+gE5u8bds0=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2022-05-09T11:17:37Z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2022-05-09T11:17:37Z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F551E-8686-41B2-8414-793D1743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32</cp:revision>
  <cp:lastPrinted>2018-08-08T13:48:00Z</cp:lastPrinted>
  <dcterms:created xsi:type="dcterms:W3CDTF">2021-09-20T07:59:00Z</dcterms:created>
  <dcterms:modified xsi:type="dcterms:W3CDTF">2022-05-09T11:17:00Z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